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Calibri" w:hAnsi="Calibri" w:eastAsia="Calibri" w:ascii="Calibri"/>
          <w:sz w:val="24"/>
          <w:szCs w:val="24"/>
        </w:rPr>
        <w:jc w:val="left"/>
        <w:spacing w:before="57" w:lineRule="auto" w:line="258"/>
        <w:ind w:left="116" w:right="132"/>
      </w:pP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H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i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w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i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se</w:t>
      </w:r>
      <w:r>
        <w:rPr>
          <w:rFonts w:cs="Calibri" w:hAnsi="Calibri" w:eastAsia="Calibri" w:ascii="Calibri"/>
          <w:b/>
          <w:spacing w:val="-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z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i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b/>
          <w:spacing w:val="-2"/>
          <w:w w:val="100"/>
          <w:sz w:val="24"/>
          <w:szCs w:val="24"/>
        </w:rPr>
        <w:t>b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i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b/>
          <w:spacing w:val="-2"/>
          <w:w w:val="100"/>
          <w:sz w:val="24"/>
          <w:szCs w:val="24"/>
        </w:rPr>
        <w:t>d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g</w:t>
      </w:r>
      <w:r>
        <w:rPr>
          <w:rFonts w:cs="Calibri" w:hAnsi="Calibri" w:eastAsia="Calibri" w:ascii="Calibri"/>
          <w:b/>
          <w:spacing w:val="-3"/>
          <w:w w:val="100"/>
          <w:sz w:val="24"/>
          <w:szCs w:val="24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von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St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i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b/>
          <w:spacing w:val="-2"/>
          <w:w w:val="100"/>
          <w:sz w:val="24"/>
          <w:szCs w:val="24"/>
        </w:rPr>
        <w:t>n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,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i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b/>
          <w:spacing w:val="5"/>
          <w:w w:val="100"/>
          <w:sz w:val="24"/>
          <w:szCs w:val="24"/>
        </w:rPr>
        <w:t> </w:t>
      </w:r>
      <w:r>
        <w:rPr>
          <w:rFonts w:cs="Calibri" w:hAnsi="Calibri" w:eastAsia="Calibri" w:ascii="Calibri"/>
          <w:b/>
          <w:spacing w:val="-2"/>
          <w:w w:val="100"/>
          <w:sz w:val="24"/>
          <w:szCs w:val="24"/>
        </w:rPr>
        <w:t>n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i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c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t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a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Pr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ä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sen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v</w:t>
      </w:r>
      <w:r>
        <w:rPr>
          <w:rFonts w:cs="Calibri" w:hAnsi="Calibri" w:eastAsia="Calibri" w:ascii="Calibri"/>
          <w:b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a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a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l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t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g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te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i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l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m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kö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: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</w:r>
    </w:p>
    <w:p>
      <w:pPr>
        <w:rPr>
          <w:sz w:val="16"/>
          <w:szCs w:val="16"/>
        </w:rPr>
        <w:jc w:val="left"/>
        <w:spacing w:before="3" w:lineRule="exact" w:line="160"/>
      </w:pPr>
      <w:r>
        <w:rPr>
          <w:sz w:val="16"/>
          <w:szCs w:val="16"/>
        </w:rPr>
      </w:r>
    </w:p>
    <w:p>
      <w:pPr>
        <w:rPr>
          <w:rFonts w:cs="Calibri" w:hAnsi="Calibri" w:eastAsia="Calibri" w:ascii="Calibri"/>
          <w:sz w:val="24"/>
          <w:szCs w:val="24"/>
        </w:rPr>
        <w:jc w:val="left"/>
        <w:ind w:left="116"/>
      </w:pP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A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g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a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g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l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a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g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: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</w:r>
    </w:p>
    <w:p>
      <w:pPr>
        <w:rPr>
          <w:sz w:val="18"/>
          <w:szCs w:val="18"/>
        </w:rPr>
        <w:jc w:val="left"/>
        <w:spacing w:before="4" w:lineRule="exact" w:line="180"/>
      </w:pPr>
      <w:r>
        <w:rPr>
          <w:sz w:val="18"/>
          <w:szCs w:val="18"/>
        </w:rPr>
      </w:r>
    </w:p>
    <w:p>
      <w:pPr>
        <w:rPr>
          <w:rFonts w:cs="Calibri" w:hAnsi="Calibri" w:eastAsia="Calibri" w:ascii="Calibri"/>
          <w:sz w:val="24"/>
          <w:szCs w:val="24"/>
        </w:rPr>
        <w:tabs>
          <w:tab w:pos="820" w:val="left"/>
        </w:tabs>
        <w:jc w:val="left"/>
        <w:spacing w:lineRule="auto" w:line="258"/>
        <w:ind w:left="836" w:right="61" w:hanging="360"/>
      </w:pPr>
      <w:r>
        <w:rPr>
          <w:rFonts w:cs="Symbol" w:hAnsi="Symbol" w:eastAsia="Symbol" w:ascii="Symbol"/>
          <w:spacing w:val="0"/>
          <w:w w:val="100"/>
          <w:sz w:val="24"/>
          <w:szCs w:val="24"/>
        </w:rPr>
        <w:t>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ab/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P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axi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sem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3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4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le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er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Sch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l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eitung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ein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est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el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7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Ä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l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Ar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vo</w:t>
      </w:r>
      <w:r>
        <w:rPr>
          <w:rFonts w:cs="Calibri" w:hAnsi="Calibri" w:eastAsia="Calibri" w:ascii="Calibri"/>
          <w:spacing w:val="4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.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ä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lic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3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m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ss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en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5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ü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ei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w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3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sverlau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-3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l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),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m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ss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j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och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ar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vorg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,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ass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m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öglic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ekti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mit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em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avi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Sa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8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V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-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2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er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Um</w:t>
      </w:r>
      <w:r>
        <w:rPr>
          <w:rFonts w:cs="Calibri" w:hAnsi="Calibri" w:eastAsia="Calibri" w:ascii="Calibri"/>
          <w:spacing w:val="3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ä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w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Kra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sverla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.</w:t>
      </w:r>
    </w:p>
    <w:p>
      <w:pPr>
        <w:rPr>
          <w:sz w:val="15"/>
          <w:szCs w:val="15"/>
        </w:rPr>
        <w:jc w:val="left"/>
        <w:spacing w:before="10" w:lineRule="exact" w:line="140"/>
      </w:pPr>
      <w:r>
        <w:rPr>
          <w:sz w:val="15"/>
          <w:szCs w:val="15"/>
        </w:rPr>
      </w:r>
    </w:p>
    <w:p>
      <w:pPr>
        <w:rPr>
          <w:rFonts w:cs="Calibri" w:hAnsi="Calibri" w:eastAsia="Calibri" w:ascii="Calibri"/>
          <w:sz w:val="24"/>
          <w:szCs w:val="24"/>
        </w:rPr>
        <w:jc w:val="left"/>
        <w:ind w:left="116"/>
      </w:pP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B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g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l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i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t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g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St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b/>
          <w:spacing w:val="-2"/>
          <w:w w:val="100"/>
          <w:sz w:val="24"/>
          <w:szCs w:val="24"/>
        </w:rPr>
        <w:t>d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i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b/>
          <w:spacing w:val="4"/>
          <w:w w:val="100"/>
          <w:sz w:val="24"/>
          <w:szCs w:val="24"/>
        </w:rPr>
        <w:t> 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m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i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t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a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t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i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ter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i</w:t>
      </w:r>
      <w:r>
        <w:rPr>
          <w:rFonts w:cs="Calibri" w:hAnsi="Calibri" w:eastAsia="Calibri" w:ascii="Calibri"/>
          <w:b/>
          <w:spacing w:val="-2"/>
          <w:w w:val="100"/>
          <w:sz w:val="24"/>
          <w:szCs w:val="24"/>
        </w:rPr>
        <w:t>n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i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vi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l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l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i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i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ko</w:t>
      </w:r>
      <w:r>
        <w:rPr>
          <w:rFonts w:cs="Calibri" w:hAnsi="Calibri" w:eastAsia="Calibri" w:ascii="Calibri"/>
          <w:b/>
          <w:spacing w:val="-3"/>
          <w:w w:val="100"/>
          <w:sz w:val="24"/>
          <w:szCs w:val="24"/>
        </w:rPr>
        <w:t>e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i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b/>
          <w:spacing w:val="-2"/>
          <w:w w:val="100"/>
          <w:sz w:val="24"/>
          <w:szCs w:val="24"/>
        </w:rPr>
        <w:t>c</w:t>
      </w:r>
      <w:r>
        <w:rPr>
          <w:rFonts w:cs="Calibri" w:hAnsi="Calibri" w:eastAsia="Calibri" w:ascii="Calibri"/>
          <w:b/>
          <w:spacing w:val="-2"/>
          <w:w w:val="100"/>
          <w:sz w:val="24"/>
          <w:szCs w:val="24"/>
        </w:rPr>
        <w:t>h</w:t>
      </w:r>
      <w:r>
        <w:rPr>
          <w:rFonts w:cs="Calibri" w:hAnsi="Calibri" w:eastAsia="Calibri" w:ascii="Calibri"/>
          <w:b/>
          <w:spacing w:val="-1"/>
          <w:w w:val="100"/>
          <w:sz w:val="24"/>
          <w:szCs w:val="24"/>
        </w:rPr>
        <w:t>ä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t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b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b/>
          <w:spacing w:val="0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</w:r>
    </w:p>
    <w:p>
      <w:pPr>
        <w:rPr>
          <w:sz w:val="18"/>
          <w:szCs w:val="18"/>
        </w:rPr>
        <w:jc w:val="left"/>
        <w:spacing w:before="6" w:lineRule="exact" w:line="180"/>
      </w:pPr>
      <w:r>
        <w:rPr>
          <w:sz w:val="18"/>
          <w:szCs w:val="18"/>
        </w:rPr>
      </w:r>
    </w:p>
    <w:p>
      <w:pPr>
        <w:rPr>
          <w:rFonts w:cs="Calibri" w:hAnsi="Calibri" w:eastAsia="Calibri" w:ascii="Calibri"/>
          <w:sz w:val="24"/>
          <w:szCs w:val="24"/>
        </w:rPr>
        <w:jc w:val="left"/>
        <w:ind w:left="476"/>
      </w:pPr>
      <w:r>
        <w:rPr>
          <w:rFonts w:cs="Symbol" w:hAnsi="Symbol" w:eastAsia="Symbol" w:ascii="Symbol"/>
          <w:spacing w:val="0"/>
          <w:w w:val="100"/>
          <w:sz w:val="24"/>
          <w:szCs w:val="24"/>
        </w:rPr>
        <w:t>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  </w:t>
      </w:r>
      <w:r>
        <w:rPr>
          <w:rFonts w:cs="Times New Roman" w:hAnsi="Times New Roman" w:eastAsia="Times New Roman" w:ascii="Times New Roman"/>
          <w:spacing w:val="1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er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6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ems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ms</w:t>
      </w:r>
      <w:r>
        <w:rPr>
          <w:rFonts w:cs="Calibri" w:hAnsi="Calibri" w:eastAsia="Calibri" w:ascii="Calibri"/>
          <w:spacing w:val="3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m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em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Zi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ei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er</w:t>
      </w:r>
    </w:p>
    <w:p>
      <w:pPr>
        <w:rPr>
          <w:rFonts w:cs="Calibri" w:hAnsi="Calibri" w:eastAsia="Calibri" w:ascii="Calibri"/>
          <w:sz w:val="24"/>
          <w:szCs w:val="24"/>
        </w:rPr>
        <w:jc w:val="center"/>
        <w:spacing w:before="24"/>
        <w:ind w:left="798" w:right="7274"/>
      </w:pP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an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</w:r>
    </w:p>
    <w:p>
      <w:pPr>
        <w:rPr>
          <w:rFonts w:cs="Calibri" w:hAnsi="Calibri" w:eastAsia="Calibri" w:ascii="Calibri"/>
          <w:sz w:val="24"/>
          <w:szCs w:val="24"/>
        </w:rPr>
        <w:jc w:val="left"/>
        <w:spacing w:before="24"/>
        <w:ind w:left="1196"/>
      </w:pPr>
      <w:r>
        <w:rPr>
          <w:rFonts w:cs="Wingdings" w:hAnsi="Wingdings" w:eastAsia="Wingdings" w:ascii="Wingdings"/>
          <w:spacing w:val="0"/>
          <w:w w:val="100"/>
          <w:sz w:val="24"/>
          <w:szCs w:val="24"/>
        </w:rPr>
        <w:t>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49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M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M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Sch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l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en</w:t>
      </w:r>
    </w:p>
    <w:p>
      <w:pPr>
        <w:rPr>
          <w:rFonts w:cs="Calibri" w:hAnsi="Calibri" w:eastAsia="Calibri" w:ascii="Calibri"/>
          <w:sz w:val="24"/>
          <w:szCs w:val="24"/>
        </w:rPr>
        <w:jc w:val="left"/>
        <w:spacing w:before="21" w:lineRule="auto" w:line="259"/>
        <w:ind w:left="1556" w:right="1397" w:hanging="360"/>
      </w:pPr>
      <w:r>
        <w:rPr>
          <w:rFonts w:cs="Wingdings" w:hAnsi="Wingdings" w:eastAsia="Wingdings" w:ascii="Wingdings"/>
          <w:spacing w:val="0"/>
          <w:w w:val="100"/>
          <w:sz w:val="24"/>
          <w:szCs w:val="24"/>
        </w:rPr>
        <w:t>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49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P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raxis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em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3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er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gleic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-3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P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axi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sem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3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en</w:t>
      </w:r>
      <w:r>
        <w:rPr>
          <w:rFonts w:cs="Calibri" w:hAnsi="Calibri" w:eastAsia="Calibri" w:ascii="Calibri"/>
          <w:spacing w:val="3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achlic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w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.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ü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achlic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egl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vera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3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al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</w:p>
    <w:p>
      <w:pPr>
        <w:rPr>
          <w:rFonts w:cs="Calibri" w:hAnsi="Calibri" w:eastAsia="Calibri" w:ascii="Calibri"/>
          <w:sz w:val="24"/>
          <w:szCs w:val="24"/>
        </w:rPr>
        <w:jc w:val="left"/>
        <w:spacing w:lineRule="exact" w:line="280"/>
        <w:ind w:left="1196"/>
      </w:pPr>
      <w:r>
        <w:rPr>
          <w:rFonts w:cs="Wingdings" w:hAnsi="Wingdings" w:eastAsia="Wingdings" w:ascii="Wingdings"/>
          <w:spacing w:val="0"/>
          <w:w w:val="100"/>
          <w:position w:val="1"/>
          <w:sz w:val="24"/>
          <w:szCs w:val="24"/>
        </w:rPr>
        <w:t></w:t>
      </w:r>
      <w:r>
        <w:rPr>
          <w:rFonts w:cs="Times New Roman" w:hAnsi="Times New Roman" w:eastAsia="Times New Roman" w:ascii="Times New Roman"/>
          <w:spacing w:val="0"/>
          <w:w w:val="100"/>
          <w:position w:val="1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49"/>
          <w:w w:val="100"/>
          <w:position w:val="1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position w:val="1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position w:val="1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position w:val="1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position w:val="1"/>
          <w:sz w:val="24"/>
          <w:szCs w:val="24"/>
        </w:rPr>
        <w:t>b</w:t>
      </w:r>
      <w:r>
        <w:rPr>
          <w:rFonts w:cs="Calibri" w:hAnsi="Calibri" w:eastAsia="Calibri" w:ascii="Calibri"/>
          <w:spacing w:val="0"/>
          <w:w w:val="100"/>
          <w:position w:val="1"/>
          <w:sz w:val="24"/>
          <w:szCs w:val="24"/>
        </w:rPr>
        <w:t>l</w:t>
      </w:r>
      <w:r>
        <w:rPr>
          <w:rFonts w:cs="Calibri" w:hAnsi="Calibri" w:eastAsia="Calibri" w:ascii="Calibri"/>
          <w:spacing w:val="-2"/>
          <w:w w:val="100"/>
          <w:position w:val="1"/>
          <w:sz w:val="24"/>
          <w:szCs w:val="24"/>
        </w:rPr>
        <w:t>i</w:t>
      </w:r>
      <w:r>
        <w:rPr>
          <w:rFonts w:cs="Calibri" w:hAnsi="Calibri" w:eastAsia="Calibri" w:ascii="Calibri"/>
          <w:spacing w:val="0"/>
          <w:w w:val="100"/>
          <w:position w:val="1"/>
          <w:sz w:val="24"/>
          <w:szCs w:val="24"/>
        </w:rPr>
        <w:t>er</w:t>
      </w:r>
      <w:r>
        <w:rPr>
          <w:rFonts w:cs="Calibri" w:hAnsi="Calibri" w:eastAsia="Calibri" w:ascii="Calibri"/>
          <w:spacing w:val="-1"/>
          <w:w w:val="100"/>
          <w:position w:val="1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position w:val="1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position w:val="1"/>
          <w:sz w:val="24"/>
          <w:szCs w:val="24"/>
        </w:rPr>
        <w:t>g</w:t>
      </w:r>
      <w:r>
        <w:rPr>
          <w:rFonts w:cs="Calibri" w:hAnsi="Calibri" w:eastAsia="Calibri" w:ascii="Calibri"/>
          <w:spacing w:val="0"/>
          <w:w w:val="100"/>
          <w:position w:val="1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position w:val="1"/>
          <w:sz w:val="24"/>
          <w:szCs w:val="24"/>
        </w:rPr>
        <w:t>e</w:t>
      </w:r>
      <w:r>
        <w:rPr>
          <w:rFonts w:cs="Calibri" w:hAnsi="Calibri" w:eastAsia="Calibri" w:ascii="Calibri"/>
          <w:spacing w:val="-2"/>
          <w:w w:val="100"/>
          <w:position w:val="1"/>
          <w:sz w:val="24"/>
          <w:szCs w:val="24"/>
        </w:rPr>
        <w:t>i</w:t>
      </w:r>
      <w:r>
        <w:rPr>
          <w:rFonts w:cs="Calibri" w:hAnsi="Calibri" w:eastAsia="Calibri" w:ascii="Calibri"/>
          <w:spacing w:val="1"/>
          <w:w w:val="100"/>
          <w:position w:val="1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position w:val="1"/>
          <w:sz w:val="24"/>
          <w:szCs w:val="24"/>
        </w:rPr>
        <w:t>es</w:t>
      </w:r>
      <w:r>
        <w:rPr>
          <w:rFonts w:cs="Calibri" w:hAnsi="Calibri" w:eastAsia="Calibri" w:ascii="Calibri"/>
          <w:spacing w:val="1"/>
          <w:w w:val="100"/>
          <w:position w:val="1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position w:val="1"/>
          <w:sz w:val="24"/>
          <w:szCs w:val="24"/>
        </w:rPr>
        <w:t>„</w:t>
      </w:r>
      <w:r>
        <w:rPr>
          <w:rFonts w:cs="Calibri" w:hAnsi="Calibri" w:eastAsia="Calibri" w:ascii="Calibri"/>
          <w:spacing w:val="-1"/>
          <w:w w:val="100"/>
          <w:position w:val="1"/>
          <w:sz w:val="24"/>
          <w:szCs w:val="24"/>
        </w:rPr>
        <w:t>k</w:t>
      </w:r>
      <w:r>
        <w:rPr>
          <w:rFonts w:cs="Calibri" w:hAnsi="Calibri" w:eastAsia="Calibri" w:ascii="Calibri"/>
          <w:spacing w:val="0"/>
          <w:w w:val="100"/>
          <w:position w:val="1"/>
          <w:sz w:val="24"/>
          <w:szCs w:val="24"/>
        </w:rPr>
        <w:t>oll</w:t>
      </w:r>
      <w:r>
        <w:rPr>
          <w:rFonts w:cs="Calibri" w:hAnsi="Calibri" w:eastAsia="Calibri" w:ascii="Calibri"/>
          <w:spacing w:val="1"/>
          <w:w w:val="100"/>
          <w:position w:val="1"/>
          <w:sz w:val="24"/>
          <w:szCs w:val="24"/>
        </w:rPr>
        <w:t>e</w:t>
      </w:r>
      <w:r>
        <w:rPr>
          <w:rFonts w:cs="Calibri" w:hAnsi="Calibri" w:eastAsia="Calibri" w:ascii="Calibri"/>
          <w:spacing w:val="-3"/>
          <w:w w:val="100"/>
          <w:position w:val="1"/>
          <w:sz w:val="24"/>
          <w:szCs w:val="24"/>
        </w:rPr>
        <w:t>g</w:t>
      </w:r>
      <w:r>
        <w:rPr>
          <w:rFonts w:cs="Calibri" w:hAnsi="Calibri" w:eastAsia="Calibri" w:ascii="Calibri"/>
          <w:spacing w:val="0"/>
          <w:w w:val="100"/>
          <w:position w:val="1"/>
          <w:sz w:val="24"/>
          <w:szCs w:val="24"/>
        </w:rPr>
        <w:t>ialen</w:t>
      </w:r>
      <w:r>
        <w:rPr>
          <w:rFonts w:cs="Calibri" w:hAnsi="Calibri" w:eastAsia="Calibri" w:ascii="Calibri"/>
          <w:spacing w:val="2"/>
          <w:w w:val="100"/>
          <w:position w:val="1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position w:val="1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position w:val="1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position w:val="1"/>
          <w:sz w:val="24"/>
          <w:szCs w:val="24"/>
        </w:rPr>
        <w:t>f</w:t>
      </w:r>
      <w:r>
        <w:rPr>
          <w:rFonts w:cs="Calibri" w:hAnsi="Calibri" w:eastAsia="Calibri" w:ascii="Calibri"/>
          <w:spacing w:val="-2"/>
          <w:w w:val="100"/>
          <w:position w:val="1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position w:val="1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position w:val="1"/>
          <w:sz w:val="24"/>
          <w:szCs w:val="24"/>
        </w:rPr>
        <w:t>r</w:t>
      </w:r>
      <w:r>
        <w:rPr>
          <w:rFonts w:cs="Calibri" w:hAnsi="Calibri" w:eastAsia="Calibri" w:ascii="Calibri"/>
          <w:spacing w:val="-1"/>
          <w:w w:val="100"/>
          <w:position w:val="1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position w:val="1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position w:val="1"/>
          <w:sz w:val="24"/>
          <w:szCs w:val="24"/>
        </w:rPr>
        <w:t>gsa</w:t>
      </w:r>
      <w:r>
        <w:rPr>
          <w:rFonts w:cs="Calibri" w:hAnsi="Calibri" w:eastAsia="Calibri" w:ascii="Calibri"/>
          <w:spacing w:val="1"/>
          <w:w w:val="100"/>
          <w:position w:val="1"/>
          <w:sz w:val="24"/>
          <w:szCs w:val="24"/>
        </w:rPr>
        <w:t>u</w:t>
      </w:r>
      <w:r>
        <w:rPr>
          <w:rFonts w:cs="Calibri" w:hAnsi="Calibri" w:eastAsia="Calibri" w:ascii="Calibri"/>
          <w:spacing w:val="0"/>
          <w:w w:val="100"/>
          <w:position w:val="1"/>
          <w:sz w:val="24"/>
          <w:szCs w:val="24"/>
        </w:rPr>
        <w:t>s</w:t>
      </w:r>
      <w:r>
        <w:rPr>
          <w:rFonts w:cs="Calibri" w:hAnsi="Calibri" w:eastAsia="Calibri" w:ascii="Calibri"/>
          <w:spacing w:val="-1"/>
          <w:w w:val="100"/>
          <w:position w:val="1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position w:val="1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position w:val="1"/>
          <w:sz w:val="24"/>
          <w:szCs w:val="24"/>
        </w:rPr>
        <w:t>u</w:t>
      </w:r>
      <w:r>
        <w:rPr>
          <w:rFonts w:cs="Calibri" w:hAnsi="Calibri" w:eastAsia="Calibri" w:ascii="Calibri"/>
          <w:spacing w:val="0"/>
          <w:w w:val="100"/>
          <w:position w:val="1"/>
          <w:sz w:val="24"/>
          <w:szCs w:val="24"/>
        </w:rPr>
        <w:t>s</w:t>
      </w:r>
      <w:r>
        <w:rPr>
          <w:rFonts w:cs="Calibri" w:hAnsi="Calibri" w:eastAsia="Calibri" w:ascii="Calibri"/>
          <w:spacing w:val="-3"/>
          <w:w w:val="100"/>
          <w:position w:val="1"/>
          <w:sz w:val="24"/>
          <w:szCs w:val="24"/>
        </w:rPr>
        <w:t>c</w:t>
      </w:r>
      <w:r>
        <w:rPr>
          <w:rFonts w:cs="Calibri" w:hAnsi="Calibri" w:eastAsia="Calibri" w:ascii="Calibri"/>
          <w:spacing w:val="1"/>
          <w:w w:val="100"/>
          <w:position w:val="1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position w:val="1"/>
          <w:sz w:val="24"/>
          <w:szCs w:val="24"/>
        </w:rPr>
        <w:t>es“</w:t>
      </w:r>
      <w:r>
        <w:rPr>
          <w:rFonts w:cs="Calibri" w:hAnsi="Calibri" w:eastAsia="Calibri" w:ascii="Calibri"/>
          <w:spacing w:val="7"/>
          <w:w w:val="100"/>
          <w:position w:val="1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position w:val="1"/>
          <w:sz w:val="24"/>
          <w:szCs w:val="24"/>
        </w:rPr>
        <w:t>(</w:t>
      </w:r>
      <w:r>
        <w:rPr>
          <w:rFonts w:cs="Calibri" w:hAnsi="Calibri" w:eastAsia="Calibri" w:ascii="Calibri"/>
          <w:spacing w:val="-1"/>
          <w:w w:val="100"/>
          <w:position w:val="1"/>
          <w:sz w:val="24"/>
          <w:szCs w:val="24"/>
        </w:rPr>
        <w:t>B</w:t>
      </w:r>
      <w:r>
        <w:rPr>
          <w:rFonts w:cs="Calibri" w:hAnsi="Calibri" w:eastAsia="Calibri" w:ascii="Calibri"/>
          <w:spacing w:val="0"/>
          <w:w w:val="100"/>
          <w:position w:val="1"/>
          <w:sz w:val="24"/>
          <w:szCs w:val="24"/>
        </w:rPr>
        <w:t>il</w:t>
      </w:r>
      <w:r>
        <w:rPr>
          <w:rFonts w:cs="Calibri" w:hAnsi="Calibri" w:eastAsia="Calibri" w:ascii="Calibri"/>
          <w:spacing w:val="1"/>
          <w:w w:val="100"/>
          <w:position w:val="1"/>
          <w:sz w:val="24"/>
          <w:szCs w:val="24"/>
        </w:rPr>
        <w:t>d</w:t>
      </w:r>
      <w:r>
        <w:rPr>
          <w:rFonts w:cs="Calibri" w:hAnsi="Calibri" w:eastAsia="Calibri" w:ascii="Calibri"/>
          <w:spacing w:val="-1"/>
          <w:w w:val="100"/>
          <w:position w:val="1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position w:val="1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position w:val="1"/>
          <w:sz w:val="24"/>
          <w:szCs w:val="24"/>
        </w:rPr>
        <w:t>g</w:t>
      </w:r>
      <w:r>
        <w:rPr>
          <w:rFonts w:cs="Calibri" w:hAnsi="Calibri" w:eastAsia="Calibri" w:ascii="Calibri"/>
          <w:spacing w:val="1"/>
          <w:w w:val="100"/>
          <w:position w:val="1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position w:val="1"/>
          <w:sz w:val="24"/>
          <w:szCs w:val="24"/>
        </w:rPr>
        <w:t>v</w:t>
      </w:r>
      <w:r>
        <w:rPr>
          <w:rFonts w:cs="Calibri" w:hAnsi="Calibri" w:eastAsia="Calibri" w:ascii="Calibri"/>
          <w:spacing w:val="-2"/>
          <w:w w:val="100"/>
          <w:position w:val="1"/>
          <w:sz w:val="24"/>
          <w:szCs w:val="24"/>
        </w:rPr>
        <w:t>o</w:t>
      </w:r>
      <w:r>
        <w:rPr>
          <w:rFonts w:cs="Calibri" w:hAnsi="Calibri" w:eastAsia="Calibri" w:ascii="Calibri"/>
          <w:spacing w:val="0"/>
          <w:w w:val="100"/>
          <w:position w:val="1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position w:val="0"/>
          <w:sz w:val="24"/>
          <w:szCs w:val="24"/>
        </w:rPr>
      </w:r>
    </w:p>
    <w:p>
      <w:pPr>
        <w:rPr>
          <w:rFonts w:cs="Calibri" w:hAnsi="Calibri" w:eastAsia="Calibri" w:ascii="Calibri"/>
          <w:sz w:val="24"/>
          <w:szCs w:val="24"/>
        </w:rPr>
        <w:jc w:val="left"/>
        <w:spacing w:before="24" w:lineRule="auto" w:line="258"/>
        <w:ind w:left="1556" w:right="228"/>
      </w:pPr>
      <w:r>
        <w:rPr>
          <w:rFonts w:cs="Calibri" w:hAnsi="Calibri" w:eastAsia="Calibri" w:ascii="Calibri"/>
          <w:spacing w:val="0"/>
          <w:w w:val="100"/>
          <w:sz w:val="24"/>
          <w:szCs w:val="24"/>
        </w:rPr>
        <w:t>Er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gsge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m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ei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,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m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ü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e,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P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axi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m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p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lse,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Umg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m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igi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al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w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3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so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w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iv</w:t>
      </w:r>
      <w:r>
        <w:rPr>
          <w:rFonts w:cs="Calibri" w:hAnsi="Calibri" w:eastAsia="Calibri" w:ascii="Calibri"/>
          <w:spacing w:val="-3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el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l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m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p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Erke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is</w:t>
      </w:r>
      <w:r>
        <w:rPr>
          <w:rFonts w:cs="Calibri" w:hAnsi="Calibri" w:eastAsia="Calibri" w:ascii="Calibri"/>
          <w:spacing w:val="-3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von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Un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ri</w:t>
      </w:r>
      <w:r>
        <w:rPr>
          <w:rFonts w:cs="Calibri" w:hAnsi="Calibri" w:eastAsia="Calibri" w:ascii="Calibri"/>
          <w:spacing w:val="-3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P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äs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mit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l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egi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oll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em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isie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,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ilen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so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ge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se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ig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iv</w:t>
      </w:r>
      <w:r>
        <w:rPr>
          <w:rFonts w:cs="Calibri" w:hAnsi="Calibri" w:eastAsia="Calibri" w:ascii="Calibri"/>
          <w:spacing w:val="-3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elle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w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gspr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esse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ß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).</w:t>
      </w:r>
    </w:p>
    <w:p>
      <w:pPr>
        <w:rPr>
          <w:rFonts w:cs="Calibri" w:hAnsi="Calibri" w:eastAsia="Calibri" w:ascii="Calibri"/>
          <w:sz w:val="24"/>
          <w:szCs w:val="24"/>
        </w:rPr>
        <w:jc w:val="left"/>
        <w:ind w:left="1196"/>
      </w:pPr>
      <w:r>
        <w:rPr>
          <w:rFonts w:cs="Wingdings" w:hAnsi="Wingdings" w:eastAsia="Wingdings" w:ascii="Wingdings"/>
          <w:spacing w:val="0"/>
          <w:w w:val="100"/>
          <w:sz w:val="24"/>
          <w:szCs w:val="24"/>
        </w:rPr>
        <w:t>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49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…</w:t>
      </w:r>
    </w:p>
    <w:p>
      <w:pPr>
        <w:rPr>
          <w:rFonts w:cs="Calibri" w:hAnsi="Calibri" w:eastAsia="Calibri" w:ascii="Calibri"/>
          <w:sz w:val="24"/>
          <w:szCs w:val="24"/>
        </w:rPr>
        <w:jc w:val="left"/>
        <w:spacing w:before="23"/>
        <w:ind w:left="476"/>
      </w:pPr>
      <w:r>
        <w:rPr>
          <w:rFonts w:cs="Symbol" w:hAnsi="Symbol" w:eastAsia="Symbol" w:ascii="Symbol"/>
          <w:spacing w:val="0"/>
          <w:w w:val="100"/>
          <w:sz w:val="24"/>
          <w:szCs w:val="24"/>
        </w:rPr>
        <w:t>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  </w:t>
      </w:r>
      <w:r>
        <w:rPr>
          <w:rFonts w:cs="Times New Roman" w:hAnsi="Times New Roman" w:eastAsia="Times New Roman" w:ascii="Times New Roman"/>
          <w:spacing w:val="1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Er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rag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ä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igen</w:t>
      </w:r>
      <w:r>
        <w:rPr>
          <w:rFonts w:cs="Calibri" w:hAnsi="Calibri" w:eastAsia="Calibri" w:ascii="Calibri"/>
          <w:spacing w:val="3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p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P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rax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ssem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3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,</w:t>
      </w:r>
    </w:p>
    <w:p>
      <w:pPr>
        <w:rPr>
          <w:rFonts w:cs="Calibri" w:hAnsi="Calibri" w:eastAsia="Calibri" w:ascii="Calibri"/>
          <w:sz w:val="24"/>
          <w:szCs w:val="24"/>
        </w:rPr>
        <w:jc w:val="both"/>
        <w:spacing w:before="24" w:lineRule="auto" w:line="258"/>
        <w:ind w:left="1556" w:right="536" w:hanging="360"/>
      </w:pPr>
      <w:r>
        <w:rPr>
          <w:rFonts w:cs="Wingdings" w:hAnsi="Wingdings" w:eastAsia="Wingdings" w:ascii="Wingdings"/>
          <w:spacing w:val="0"/>
          <w:w w:val="100"/>
          <w:sz w:val="24"/>
          <w:szCs w:val="24"/>
        </w:rPr>
        <w:t>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49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Klär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ve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lic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,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eg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lmä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ß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ig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m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m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6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(z.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.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gel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3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p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4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ont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m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)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v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mm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w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eg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(z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3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.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,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M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ail,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Vi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)</w:t>
      </w:r>
    </w:p>
    <w:p>
      <w:pPr>
        <w:rPr>
          <w:rFonts w:cs="Calibri" w:hAnsi="Calibri" w:eastAsia="Calibri" w:ascii="Calibri"/>
          <w:sz w:val="24"/>
          <w:szCs w:val="24"/>
        </w:rPr>
        <w:jc w:val="left"/>
        <w:spacing w:before="1"/>
        <w:ind w:left="1196"/>
      </w:pPr>
      <w:r>
        <w:rPr>
          <w:rFonts w:cs="Wingdings" w:hAnsi="Wingdings" w:eastAsia="Wingdings" w:ascii="Wingdings"/>
          <w:spacing w:val="0"/>
          <w:w w:val="100"/>
          <w:sz w:val="24"/>
          <w:szCs w:val="24"/>
        </w:rPr>
        <w:t>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49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rm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igi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l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eil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m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3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P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äse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rm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li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.</w:t>
      </w:r>
    </w:p>
    <w:p>
      <w:pPr>
        <w:rPr>
          <w:rFonts w:cs="Calibri" w:hAnsi="Calibri" w:eastAsia="Calibri" w:ascii="Calibri"/>
          <w:sz w:val="24"/>
          <w:szCs w:val="24"/>
        </w:rPr>
        <w:jc w:val="left"/>
        <w:spacing w:before="24" w:lineRule="auto" w:line="258"/>
        <w:ind w:left="1556" w:right="146" w:hanging="360"/>
      </w:pPr>
      <w:r>
        <w:rPr>
          <w:rFonts w:cs="Wingdings" w:hAnsi="Wingdings" w:eastAsia="Wingdings" w:ascii="Wingdings"/>
          <w:spacing w:val="0"/>
          <w:w w:val="100"/>
          <w:sz w:val="24"/>
          <w:szCs w:val="24"/>
        </w:rPr>
        <w:t>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49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Fr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ü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ei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lic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en</w:t>
      </w:r>
      <w:r>
        <w:rPr>
          <w:rFonts w:cs="Calibri" w:hAnsi="Calibri" w:eastAsia="Calibri" w:ascii="Calibri"/>
          <w:spacing w:val="7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,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.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.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igi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l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sa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p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3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/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p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Kla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,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w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.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3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Sc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ü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Sch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ü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ler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im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4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,</w:t>
      </w:r>
    </w:p>
    <w:p>
      <w:pPr>
        <w:rPr>
          <w:rFonts w:cs="Calibri" w:hAnsi="Calibri" w:eastAsia="Calibri" w:ascii="Calibri"/>
          <w:sz w:val="24"/>
          <w:szCs w:val="24"/>
        </w:rPr>
        <w:jc w:val="left"/>
        <w:ind w:left="476"/>
      </w:pPr>
      <w:r>
        <w:rPr>
          <w:rFonts w:cs="Symbol" w:hAnsi="Symbol" w:eastAsia="Symbol" w:ascii="Symbol"/>
          <w:spacing w:val="0"/>
          <w:w w:val="100"/>
          <w:sz w:val="24"/>
          <w:szCs w:val="24"/>
        </w:rPr>
        <w:t>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  </w:t>
      </w:r>
      <w:r>
        <w:rPr>
          <w:rFonts w:cs="Times New Roman" w:hAnsi="Times New Roman" w:eastAsia="Times New Roman" w:ascii="Times New Roman"/>
          <w:spacing w:val="1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sa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m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ö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gli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en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im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ric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t</w:t>
      </w:r>
    </w:p>
    <w:p>
      <w:pPr>
        <w:rPr>
          <w:rFonts w:cs="Calibri" w:hAnsi="Calibri" w:eastAsia="Calibri" w:ascii="Calibri"/>
          <w:sz w:val="24"/>
          <w:szCs w:val="24"/>
        </w:rPr>
        <w:jc w:val="left"/>
        <w:spacing w:before="24"/>
        <w:ind w:left="1196"/>
      </w:pPr>
      <w:r>
        <w:rPr>
          <w:rFonts w:cs="Wingdings" w:hAnsi="Wingdings" w:eastAsia="Wingdings" w:ascii="Wingdings"/>
          <w:spacing w:val="0"/>
          <w:w w:val="100"/>
          <w:sz w:val="24"/>
          <w:szCs w:val="24"/>
        </w:rPr>
        <w:t>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49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er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en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Re</w:t>
      </w:r>
      <w:r>
        <w:rPr>
          <w:rFonts w:cs="Calibri" w:hAnsi="Calibri" w:eastAsia="Calibri" w:ascii="Calibri"/>
          <w:spacing w:val="-3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el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/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egl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-3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emi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9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und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</w:r>
    </w:p>
    <w:p>
      <w:pPr>
        <w:rPr>
          <w:rFonts w:cs="Calibri" w:hAnsi="Calibri" w:eastAsia="Calibri" w:ascii="Calibri"/>
          <w:sz w:val="24"/>
          <w:szCs w:val="24"/>
        </w:rPr>
        <w:jc w:val="left"/>
        <w:spacing w:before="24"/>
        <w:ind w:left="1556"/>
      </w:pPr>
      <w:r>
        <w:rPr>
          <w:rFonts w:cs="Calibri" w:hAnsi="Calibri" w:eastAsia="Calibri" w:ascii="Calibri"/>
          <w:spacing w:val="0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ü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Vi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m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.</w:t>
      </w:r>
    </w:p>
    <w:p>
      <w:pPr>
        <w:rPr>
          <w:rFonts w:cs="Calibri" w:hAnsi="Calibri" w:eastAsia="Calibri" w:ascii="Calibri"/>
          <w:sz w:val="24"/>
          <w:szCs w:val="24"/>
        </w:rPr>
        <w:jc w:val="left"/>
        <w:spacing w:before="21" w:lineRule="auto" w:line="259"/>
        <w:ind w:left="1556" w:right="154" w:hanging="360"/>
      </w:pPr>
      <w:r>
        <w:rPr>
          <w:rFonts w:cs="Wingdings" w:hAnsi="Wingdings" w:eastAsia="Wingdings" w:ascii="Wingdings"/>
          <w:spacing w:val="0"/>
          <w:w w:val="100"/>
          <w:sz w:val="24"/>
          <w:szCs w:val="24"/>
        </w:rPr>
        <w:t>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49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P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ase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w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eise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egl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-4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ü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von</w:t>
      </w:r>
      <w:r>
        <w:rPr>
          <w:rFonts w:cs="Calibri" w:hAnsi="Calibri" w:eastAsia="Calibri" w:ascii="Calibri"/>
          <w:spacing w:val="3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3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er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Le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gr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p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p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im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P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äse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ric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.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B.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ü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V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3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er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(Team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)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.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-3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m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ü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ssen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lic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V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ss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4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(in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l.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w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illig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g)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ü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l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lt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sein</w:t>
      </w:r>
    </w:p>
    <w:p>
      <w:pPr>
        <w:rPr>
          <w:rFonts w:cs="Calibri" w:hAnsi="Calibri" w:eastAsia="Calibri" w:ascii="Calibri"/>
          <w:sz w:val="24"/>
          <w:szCs w:val="24"/>
        </w:rPr>
        <w:jc w:val="left"/>
        <w:spacing w:lineRule="auto" w:line="258"/>
        <w:ind w:left="1556" w:right="172" w:hanging="360"/>
      </w:pPr>
      <w:r>
        <w:rPr>
          <w:rFonts w:cs="Wingdings" w:hAnsi="Wingdings" w:eastAsia="Wingdings" w:ascii="Wingdings"/>
          <w:spacing w:val="0"/>
          <w:w w:val="100"/>
          <w:sz w:val="24"/>
          <w:szCs w:val="24"/>
        </w:rPr>
        <w:t>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49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eg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lmä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ß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ige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asyn</w:t>
      </w:r>
      <w:r>
        <w:rPr>
          <w:rFonts w:cs="Calibri" w:hAnsi="Calibri" w:eastAsia="Calibri" w:ascii="Calibri"/>
          <w:spacing w:val="-3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mm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5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(z.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.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V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,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3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,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-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M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ail,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rie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)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Le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5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p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p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,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w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.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mmilito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em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P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äse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rric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.</w:t>
      </w:r>
    </w:p>
    <w:p>
      <w:pPr>
        <w:rPr>
          <w:rFonts w:cs="Calibri" w:hAnsi="Calibri" w:eastAsia="Calibri" w:ascii="Calibri"/>
          <w:sz w:val="24"/>
          <w:szCs w:val="24"/>
        </w:rPr>
        <w:jc w:val="left"/>
        <w:spacing w:before="1" w:lineRule="auto" w:line="257"/>
        <w:ind w:left="1556" w:right="645" w:hanging="360"/>
        <w:sectPr>
          <w:pgSz w:w="11920" w:h="16840"/>
          <w:pgMar w:top="1340" w:bottom="280" w:left="1300" w:right="1100"/>
        </w:sectPr>
      </w:pPr>
      <w:r>
        <w:rPr>
          <w:rFonts w:cs="Wingdings" w:hAnsi="Wingdings" w:eastAsia="Wingdings" w:ascii="Wingdings"/>
          <w:spacing w:val="0"/>
          <w:w w:val="100"/>
          <w:sz w:val="24"/>
          <w:szCs w:val="24"/>
        </w:rPr>
        <w:t>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49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igi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ale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ols</w:t>
      </w:r>
      <w:r>
        <w:rPr>
          <w:rFonts w:cs="Calibri" w:hAnsi="Calibri" w:eastAsia="Calibri" w:ascii="Calibri"/>
          <w:spacing w:val="3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ü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ri</w:t>
      </w:r>
      <w:r>
        <w:rPr>
          <w:rFonts w:cs="Calibri" w:hAnsi="Calibri" w:eastAsia="Calibri" w:ascii="Calibri"/>
          <w:spacing w:val="-3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p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la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3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samm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llen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3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ric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svo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5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p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ass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;</w:t>
      </w:r>
    </w:p>
    <w:p>
      <w:pPr>
        <w:rPr>
          <w:rFonts w:cs="Calibri" w:hAnsi="Calibri" w:eastAsia="Calibri" w:ascii="Calibri"/>
          <w:sz w:val="24"/>
          <w:szCs w:val="24"/>
        </w:rPr>
        <w:jc w:val="left"/>
        <w:spacing w:before="57" w:lineRule="auto" w:line="259"/>
        <w:ind w:left="1556" w:right="450" w:hanging="360"/>
      </w:pPr>
      <w:r>
        <w:rPr>
          <w:rFonts w:cs="Wingdings" w:hAnsi="Wingdings" w:eastAsia="Wingdings" w:ascii="Wingdings"/>
          <w:spacing w:val="0"/>
          <w:w w:val="100"/>
          <w:sz w:val="24"/>
          <w:szCs w:val="24"/>
        </w:rPr>
        <w:t>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49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Un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ri</w:t>
      </w:r>
      <w:r>
        <w:rPr>
          <w:rFonts w:cs="Calibri" w:hAnsi="Calibri" w:eastAsia="Calibri" w:ascii="Calibri"/>
          <w:spacing w:val="-3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m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ial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ell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,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si</w:t>
      </w:r>
      <w:r>
        <w:rPr>
          <w:rFonts w:cs="Calibri" w:hAnsi="Calibri" w:eastAsia="Calibri" w:ascii="Calibri"/>
          <w:spacing w:val="-3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sa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m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me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l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le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,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c.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ü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ig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er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Le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sga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gs</w:t>
      </w:r>
      <w:r>
        <w:rPr>
          <w:rFonts w:cs="Calibri" w:hAnsi="Calibri" w:eastAsia="Calibri" w:ascii="Calibri"/>
          <w:spacing w:val="3"/>
          <w:w w:val="100"/>
          <w:sz w:val="24"/>
          <w:szCs w:val="24"/>
        </w:rPr>
        <w:t>l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ag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,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m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Le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al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3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ü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,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elli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Ü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3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,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lei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3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sz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.</w:t>
      </w:r>
    </w:p>
    <w:p>
      <w:pPr>
        <w:rPr>
          <w:rFonts w:cs="Calibri" w:hAnsi="Calibri" w:eastAsia="Calibri" w:ascii="Calibri"/>
          <w:sz w:val="24"/>
          <w:szCs w:val="24"/>
        </w:rPr>
        <w:jc w:val="left"/>
        <w:spacing w:lineRule="auto" w:line="258"/>
        <w:ind w:left="1556" w:right="60" w:hanging="360"/>
      </w:pPr>
      <w:r>
        <w:rPr>
          <w:rFonts w:cs="Wingdings" w:hAnsi="Wingdings" w:eastAsia="Wingdings" w:ascii="Wingdings"/>
          <w:spacing w:val="0"/>
          <w:w w:val="100"/>
          <w:sz w:val="24"/>
          <w:szCs w:val="24"/>
        </w:rPr>
        <w:t>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49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von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ga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ü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3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P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äse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ric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,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im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m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Wei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ie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ric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3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ra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,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3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ü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m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el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Sc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ü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l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Sch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ü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l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er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och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w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ä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Un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</w:p>
    <w:p>
      <w:pPr>
        <w:rPr>
          <w:rFonts w:cs="Calibri" w:hAnsi="Calibri" w:eastAsia="Calibri" w:ascii="Calibri"/>
          <w:sz w:val="24"/>
          <w:szCs w:val="24"/>
        </w:rPr>
        <w:jc w:val="left"/>
        <w:spacing w:before="1"/>
        <w:ind w:left="1196"/>
      </w:pPr>
      <w:r>
        <w:rPr>
          <w:rFonts w:cs="Wingdings" w:hAnsi="Wingdings" w:eastAsia="Wingdings" w:ascii="Wingdings"/>
          <w:spacing w:val="0"/>
          <w:w w:val="100"/>
          <w:sz w:val="24"/>
          <w:szCs w:val="24"/>
        </w:rPr>
        <w:t>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49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igi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ale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egl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von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lei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gr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p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p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ivi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ell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ö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</w:t>
      </w:r>
    </w:p>
    <w:p>
      <w:pPr>
        <w:rPr>
          <w:rFonts w:cs="Calibri" w:hAnsi="Calibri" w:eastAsia="Calibri" w:ascii="Calibri"/>
          <w:sz w:val="24"/>
          <w:szCs w:val="24"/>
        </w:rPr>
        <w:jc w:val="left"/>
        <w:spacing w:before="24"/>
        <w:ind w:left="1196"/>
      </w:pPr>
      <w:r>
        <w:rPr>
          <w:rFonts w:cs="Wingdings" w:hAnsi="Wingdings" w:eastAsia="Wingdings" w:ascii="Wingdings"/>
          <w:spacing w:val="0"/>
          <w:w w:val="100"/>
          <w:sz w:val="24"/>
          <w:szCs w:val="24"/>
        </w:rPr>
        <w:t>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49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w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Ü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p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ü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v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5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-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Woc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p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lä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</w:p>
    <w:p>
      <w:pPr>
        <w:rPr>
          <w:rFonts w:cs="Calibri" w:hAnsi="Calibri" w:eastAsia="Calibri" w:ascii="Calibri"/>
          <w:sz w:val="24"/>
          <w:szCs w:val="24"/>
        </w:rPr>
        <w:jc w:val="left"/>
        <w:spacing w:before="21"/>
        <w:ind w:left="1196"/>
      </w:pPr>
      <w:r>
        <w:rPr>
          <w:rFonts w:cs="Wingdings" w:hAnsi="Wingdings" w:eastAsia="Wingdings" w:ascii="Wingdings"/>
          <w:spacing w:val="0"/>
          <w:w w:val="100"/>
          <w:sz w:val="24"/>
          <w:szCs w:val="24"/>
        </w:rPr>
        <w:t>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49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w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eig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men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er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Leis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-3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ü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p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ü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f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</w:t>
      </w:r>
    </w:p>
    <w:p>
      <w:pPr>
        <w:rPr>
          <w:rFonts w:cs="Calibri" w:hAnsi="Calibri" w:eastAsia="Calibri" w:ascii="Calibri"/>
          <w:sz w:val="24"/>
          <w:szCs w:val="24"/>
        </w:rPr>
        <w:jc w:val="left"/>
        <w:spacing w:before="24" w:lineRule="auto" w:line="257"/>
        <w:ind w:left="1556" w:right="253" w:hanging="360"/>
      </w:pPr>
      <w:r>
        <w:rPr>
          <w:rFonts w:cs="Wingdings" w:hAnsi="Wingdings" w:eastAsia="Wingdings" w:ascii="Wingdings"/>
          <w:spacing w:val="0"/>
          <w:w w:val="100"/>
          <w:sz w:val="24"/>
          <w:szCs w:val="24"/>
        </w:rPr>
        <w:t>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49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w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igi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l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-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Le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esso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rc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,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.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B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.</w:t>
      </w:r>
      <w:r>
        <w:rPr>
          <w:rFonts w:cs="Calibri" w:hAnsi="Calibri" w:eastAsia="Calibri" w:ascii="Calibri"/>
          <w:spacing w:val="3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ssa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ger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h</w:t>
      </w:r>
      <w:r>
        <w:rPr>
          <w:rFonts w:cs="Calibri" w:hAnsi="Calibri" w:eastAsia="Calibri" w:ascii="Calibri"/>
          <w:spacing w:val="3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z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iel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te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P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r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k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n</w:t>
      </w:r>
      <w:r>
        <w:rPr>
          <w:rFonts w:cs="Calibri" w:hAnsi="Calibri" w:eastAsia="Calibri" w:ascii="Calibri"/>
          <w:spacing w:val="3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von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iovis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u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elle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M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en</w:t>
      </w:r>
      <w:r>
        <w:rPr>
          <w:rFonts w:cs="Calibri" w:hAnsi="Calibri" w:eastAsia="Calibri" w:ascii="Calibri"/>
          <w:spacing w:val="4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w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ie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P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-1"/>
          <w:w w:val="100"/>
          <w:sz w:val="24"/>
          <w:szCs w:val="24"/>
        </w:rPr>
        <w:t>c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a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s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t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s,</w:t>
      </w:r>
      <w:r>
        <w:rPr>
          <w:rFonts w:cs="Calibri" w:hAnsi="Calibri" w:eastAsia="Calibri" w:ascii="Calibri"/>
          <w:spacing w:val="2"/>
          <w:w w:val="100"/>
          <w:sz w:val="24"/>
          <w:szCs w:val="24"/>
        </w:rPr>
        <w:t> 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Erklärv</w:t>
      </w:r>
      <w:r>
        <w:rPr>
          <w:rFonts w:cs="Calibri" w:hAnsi="Calibri" w:eastAsia="Calibri" w:ascii="Calibri"/>
          <w:spacing w:val="-2"/>
          <w:w w:val="100"/>
          <w:sz w:val="24"/>
          <w:szCs w:val="24"/>
        </w:rPr>
        <w:t>i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d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e</w:t>
      </w:r>
      <w:r>
        <w:rPr>
          <w:rFonts w:cs="Calibri" w:hAnsi="Calibri" w:eastAsia="Calibri" w:ascii="Calibri"/>
          <w:spacing w:val="1"/>
          <w:w w:val="100"/>
          <w:sz w:val="24"/>
          <w:szCs w:val="24"/>
        </w:rPr>
        <w:t>o</w:t>
      </w:r>
      <w:r>
        <w:rPr>
          <w:rFonts w:cs="Calibri" w:hAnsi="Calibri" w:eastAsia="Calibri" w:ascii="Calibri"/>
          <w:spacing w:val="0"/>
          <w:w w:val="100"/>
          <w:sz w:val="24"/>
          <w:szCs w:val="24"/>
        </w:rPr>
        <w:t>s</w:t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15" w:lineRule="exact" w:line="200"/>
      </w:pPr>
      <w:r>
        <w:rPr>
          <w:sz w:val="20"/>
          <w:szCs w:val="20"/>
        </w:rPr>
      </w:r>
    </w:p>
    <w:p>
      <w:pPr>
        <w:rPr>
          <w:rFonts w:cs="Calibri" w:hAnsi="Calibri" w:eastAsia="Calibri" w:ascii="Calibri"/>
          <w:sz w:val="22"/>
          <w:szCs w:val="22"/>
        </w:rPr>
        <w:jc w:val="left"/>
        <w:ind w:left="116"/>
      </w:pPr>
      <w:r>
        <w:rPr>
          <w:rFonts w:cs="Calibri" w:hAnsi="Calibri" w:eastAsia="Calibri" w:ascii="Calibri"/>
          <w:spacing w:val="0"/>
          <w:w w:val="100"/>
          <w:sz w:val="22"/>
          <w:szCs w:val="22"/>
        </w:rPr>
        <w:t>Z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u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sa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m</w:t>
      </w:r>
      <w:r>
        <w:rPr>
          <w:rFonts w:cs="Calibri" w:hAnsi="Calibri" w:eastAsia="Calibri" w:ascii="Calibri"/>
          <w:spacing w:val="1"/>
          <w:w w:val="100"/>
          <w:sz w:val="22"/>
          <w:szCs w:val="22"/>
        </w:rPr>
        <w:t>m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en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g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e</w:t>
      </w:r>
      <w:r>
        <w:rPr>
          <w:rFonts w:cs="Calibri" w:hAnsi="Calibri" w:eastAsia="Calibri" w:ascii="Calibri"/>
          <w:spacing w:val="-2"/>
          <w:w w:val="100"/>
          <w:sz w:val="22"/>
          <w:szCs w:val="22"/>
        </w:rPr>
        <w:t>s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t</w:t>
      </w:r>
      <w:r>
        <w:rPr>
          <w:rFonts w:cs="Calibri" w:hAnsi="Calibri" w:eastAsia="Calibri" w:ascii="Calibri"/>
          <w:spacing w:val="1"/>
          <w:w w:val="100"/>
          <w:sz w:val="22"/>
          <w:szCs w:val="22"/>
        </w:rPr>
        <w:t>e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llt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 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a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u</w:t>
      </w:r>
      <w:r>
        <w:rPr>
          <w:rFonts w:cs="Calibri" w:hAnsi="Calibri" w:eastAsia="Calibri" w:ascii="Calibri"/>
          <w:spacing w:val="1"/>
          <w:w w:val="100"/>
          <w:sz w:val="22"/>
          <w:szCs w:val="22"/>
        </w:rPr>
        <w:t>s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:</w:t>
      </w:r>
      <w:r>
        <w:rPr>
          <w:rFonts w:cs="Calibri" w:hAnsi="Calibri" w:eastAsia="Calibri" w:ascii="Calibri"/>
          <w:spacing w:val="2"/>
          <w:w w:val="100"/>
          <w:sz w:val="22"/>
          <w:szCs w:val="22"/>
        </w:rPr>
        <w:t> 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H</w:t>
      </w:r>
      <w:r>
        <w:rPr>
          <w:rFonts w:cs="Calibri" w:hAnsi="Calibri" w:eastAsia="Calibri" w:ascii="Calibri"/>
          <w:spacing w:val="-3"/>
          <w:w w:val="100"/>
          <w:sz w:val="22"/>
          <w:szCs w:val="22"/>
        </w:rPr>
        <w:t>a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n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d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reich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u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n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g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 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z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u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r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 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lernf</w:t>
      </w:r>
      <w:r>
        <w:rPr>
          <w:rFonts w:cs="Calibri" w:hAnsi="Calibri" w:eastAsia="Calibri" w:ascii="Calibri"/>
          <w:spacing w:val="1"/>
          <w:w w:val="100"/>
          <w:sz w:val="22"/>
          <w:szCs w:val="22"/>
        </w:rPr>
        <w:t>ö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r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d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erl</w:t>
      </w:r>
      <w:r>
        <w:rPr>
          <w:rFonts w:cs="Calibri" w:hAnsi="Calibri" w:eastAsia="Calibri" w:ascii="Calibri"/>
          <w:spacing w:val="-3"/>
          <w:w w:val="100"/>
          <w:sz w:val="22"/>
          <w:szCs w:val="22"/>
        </w:rPr>
        <w:t>i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chen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 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Verkn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ü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p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f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u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n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g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 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v</w:t>
      </w:r>
      <w:r>
        <w:rPr>
          <w:rFonts w:cs="Calibri" w:hAnsi="Calibri" w:eastAsia="Calibri" w:ascii="Calibri"/>
          <w:spacing w:val="1"/>
          <w:w w:val="100"/>
          <w:sz w:val="22"/>
          <w:szCs w:val="22"/>
        </w:rPr>
        <w:t>o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n</w:t>
      </w:r>
      <w:r>
        <w:rPr>
          <w:rFonts w:cs="Calibri" w:hAnsi="Calibri" w:eastAsia="Calibri" w:ascii="Calibri"/>
          <w:spacing w:val="-3"/>
          <w:w w:val="100"/>
          <w:sz w:val="22"/>
          <w:szCs w:val="22"/>
        </w:rPr>
        <w:t> </w:t>
      </w:r>
      <w:r>
        <w:rPr>
          <w:rFonts w:cs="Calibri" w:hAnsi="Calibri" w:eastAsia="Calibri" w:ascii="Calibri"/>
          <w:spacing w:val="1"/>
          <w:w w:val="100"/>
          <w:sz w:val="22"/>
          <w:szCs w:val="22"/>
        </w:rPr>
        <w:t>P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rä</w:t>
      </w:r>
      <w:r>
        <w:rPr>
          <w:rFonts w:cs="Calibri" w:hAnsi="Calibri" w:eastAsia="Calibri" w:ascii="Calibri"/>
          <w:spacing w:val="-3"/>
          <w:w w:val="100"/>
          <w:sz w:val="22"/>
          <w:szCs w:val="22"/>
        </w:rPr>
        <w:t>s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en</w:t>
      </w:r>
      <w:r>
        <w:rPr>
          <w:rFonts w:cs="Calibri" w:hAnsi="Calibri" w:eastAsia="Calibri" w:ascii="Calibri"/>
          <w:spacing w:val="1"/>
          <w:w w:val="100"/>
          <w:sz w:val="22"/>
          <w:szCs w:val="22"/>
        </w:rPr>
        <w:t>z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-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 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und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</w:r>
    </w:p>
    <w:p>
      <w:pPr>
        <w:rPr>
          <w:rFonts w:cs="Calibri" w:hAnsi="Calibri" w:eastAsia="Calibri" w:ascii="Calibri"/>
          <w:sz w:val="22"/>
          <w:szCs w:val="22"/>
        </w:rPr>
        <w:jc w:val="left"/>
        <w:spacing w:before="17"/>
        <w:ind w:left="116"/>
      </w:pPr>
      <w:r>
        <w:rPr>
          <w:rFonts w:cs="Calibri" w:hAnsi="Calibri" w:eastAsia="Calibri" w:ascii="Calibri"/>
          <w:spacing w:val="1"/>
          <w:w w:val="100"/>
          <w:sz w:val="22"/>
          <w:szCs w:val="22"/>
        </w:rPr>
        <w:t>D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istan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z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u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n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t</w:t>
      </w:r>
      <w:r>
        <w:rPr>
          <w:rFonts w:cs="Calibri" w:hAnsi="Calibri" w:eastAsia="Calibri" w:ascii="Calibri"/>
          <w:spacing w:val="1"/>
          <w:w w:val="100"/>
          <w:sz w:val="22"/>
          <w:szCs w:val="22"/>
        </w:rPr>
        <w:t>e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rr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i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ch</w:t>
      </w:r>
      <w:r>
        <w:rPr>
          <w:rFonts w:cs="Calibri" w:hAnsi="Calibri" w:eastAsia="Calibri" w:ascii="Calibri"/>
          <w:spacing w:val="-3"/>
          <w:w w:val="100"/>
          <w:sz w:val="22"/>
          <w:szCs w:val="22"/>
        </w:rPr>
        <w:t>t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,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 </w:t>
      </w:r>
      <w:r>
        <w:rPr>
          <w:rFonts w:cs="Calibri" w:hAnsi="Calibri" w:eastAsia="Calibri" w:ascii="Calibri"/>
          <w:spacing w:val="1"/>
          <w:w w:val="100"/>
          <w:sz w:val="22"/>
          <w:szCs w:val="22"/>
        </w:rPr>
        <w:t>M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i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n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i</w:t>
      </w:r>
      <w:r>
        <w:rPr>
          <w:rFonts w:cs="Calibri" w:hAnsi="Calibri" w:eastAsia="Calibri" w:ascii="Calibri"/>
          <w:spacing w:val="-3"/>
          <w:w w:val="100"/>
          <w:sz w:val="22"/>
          <w:szCs w:val="22"/>
        </w:rPr>
        <w:t>s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t</w:t>
      </w:r>
      <w:r>
        <w:rPr>
          <w:rFonts w:cs="Calibri" w:hAnsi="Calibri" w:eastAsia="Calibri" w:ascii="Calibri"/>
          <w:spacing w:val="1"/>
          <w:w w:val="100"/>
          <w:sz w:val="22"/>
          <w:szCs w:val="22"/>
        </w:rPr>
        <w:t>e</w:t>
      </w:r>
      <w:r>
        <w:rPr>
          <w:rFonts w:cs="Calibri" w:hAnsi="Calibri" w:eastAsia="Calibri" w:ascii="Calibri"/>
          <w:spacing w:val="-3"/>
          <w:w w:val="100"/>
          <w:sz w:val="22"/>
          <w:szCs w:val="22"/>
        </w:rPr>
        <w:t>r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i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u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m</w:t>
      </w:r>
      <w:r>
        <w:rPr>
          <w:rFonts w:cs="Calibri" w:hAnsi="Calibri" w:eastAsia="Calibri" w:ascii="Calibri"/>
          <w:spacing w:val="1"/>
          <w:w w:val="100"/>
          <w:sz w:val="22"/>
          <w:szCs w:val="22"/>
        </w:rPr>
        <w:t> 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für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 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S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ch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u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le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 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u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n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d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 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Bil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d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u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n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g</w:t>
      </w:r>
      <w:r>
        <w:rPr>
          <w:rFonts w:cs="Calibri" w:hAnsi="Calibri" w:eastAsia="Calibri" w:ascii="Calibri"/>
          <w:spacing w:val="-3"/>
          <w:w w:val="100"/>
          <w:sz w:val="22"/>
          <w:szCs w:val="22"/>
        </w:rPr>
        <w:t> 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d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es</w:t>
      </w:r>
      <w:r>
        <w:rPr>
          <w:rFonts w:cs="Calibri" w:hAnsi="Calibri" w:eastAsia="Calibri" w:ascii="Calibri"/>
          <w:spacing w:val="1"/>
          <w:w w:val="100"/>
          <w:sz w:val="22"/>
          <w:szCs w:val="22"/>
        </w:rPr>
        <w:t> </w:t>
      </w:r>
      <w:r>
        <w:rPr>
          <w:rFonts w:cs="Calibri" w:hAnsi="Calibri" w:eastAsia="Calibri" w:ascii="Calibri"/>
          <w:spacing w:val="1"/>
          <w:w w:val="100"/>
          <w:sz w:val="22"/>
          <w:szCs w:val="22"/>
        </w:rPr>
        <w:t>L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a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n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d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es</w:t>
      </w:r>
      <w:r>
        <w:rPr>
          <w:rFonts w:cs="Calibri" w:hAnsi="Calibri" w:eastAsia="Calibri" w:ascii="Calibri"/>
          <w:spacing w:val="-2"/>
          <w:w w:val="100"/>
          <w:sz w:val="22"/>
          <w:szCs w:val="22"/>
        </w:rPr>
        <w:t> 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Nor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d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r</w:t>
      </w:r>
      <w:r>
        <w:rPr>
          <w:rFonts w:cs="Calibri" w:hAnsi="Calibri" w:eastAsia="Calibri" w:ascii="Calibri"/>
          <w:spacing w:val="-1"/>
          <w:w w:val="100"/>
          <w:sz w:val="22"/>
          <w:szCs w:val="22"/>
        </w:rPr>
        <w:t>h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ei</w:t>
      </w:r>
      <w:r>
        <w:rPr>
          <w:rFonts w:cs="Calibri" w:hAnsi="Calibri" w:eastAsia="Calibri" w:ascii="Calibri"/>
          <w:spacing w:val="2"/>
          <w:w w:val="100"/>
          <w:sz w:val="22"/>
          <w:szCs w:val="22"/>
        </w:rPr>
        <w:t>n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-</w:t>
      </w:r>
      <w:r>
        <w:rPr>
          <w:rFonts w:cs="Calibri" w:hAnsi="Calibri" w:eastAsia="Calibri" w:ascii="Calibri"/>
          <w:spacing w:val="-2"/>
          <w:w w:val="100"/>
          <w:sz w:val="22"/>
          <w:szCs w:val="22"/>
        </w:rPr>
        <w:t>W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e</w:t>
      </w:r>
      <w:r>
        <w:rPr>
          <w:rFonts w:cs="Calibri" w:hAnsi="Calibri" w:eastAsia="Calibri" w:ascii="Calibri"/>
          <w:spacing w:val="-2"/>
          <w:w w:val="100"/>
          <w:sz w:val="22"/>
          <w:szCs w:val="22"/>
        </w:rPr>
        <w:t>s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tfalen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 </w:t>
      </w:r>
      <w:r>
        <w:rPr>
          <w:rFonts w:cs="Calibri" w:hAnsi="Calibri" w:eastAsia="Calibri" w:ascii="Calibri"/>
          <w:spacing w:val="-2"/>
          <w:w w:val="100"/>
          <w:sz w:val="22"/>
          <w:szCs w:val="22"/>
        </w:rPr>
        <w:t>2</w:t>
      </w:r>
      <w:r>
        <w:rPr>
          <w:rFonts w:cs="Calibri" w:hAnsi="Calibri" w:eastAsia="Calibri" w:ascii="Calibri"/>
          <w:spacing w:val="1"/>
          <w:w w:val="100"/>
          <w:sz w:val="22"/>
          <w:szCs w:val="22"/>
        </w:rPr>
        <w:t>0</w:t>
      </w:r>
      <w:r>
        <w:rPr>
          <w:rFonts w:cs="Calibri" w:hAnsi="Calibri" w:eastAsia="Calibri" w:ascii="Calibri"/>
          <w:spacing w:val="-2"/>
          <w:w w:val="100"/>
          <w:sz w:val="22"/>
          <w:szCs w:val="22"/>
        </w:rPr>
        <w:t>2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0</w:t>
      </w:r>
    </w:p>
    <w:sectPr>
      <w:pgSz w:w="11920" w:h="16840"/>
      <w:pgMar w:top="1340" w:bottom="280" w:left="1300" w:right="106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